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731E2716" w14:textId="3B8ED1F3" w:rsidR="0006144A" w:rsidRPr="004E2D37" w:rsidRDefault="0006144A" w:rsidP="004E2D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>zamówienia na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E2D37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13756D">
        <w:rPr>
          <w:rFonts w:ascii="Tahoma" w:eastAsia="Lucida Sans Unicode" w:hAnsi="Tahoma" w:cs="Tahoma"/>
          <w:b/>
          <w:kern w:val="3"/>
          <w:lang w:eastAsia="zh-CN"/>
        </w:rPr>
        <w:t xml:space="preserve">Rewitalizację centrum </w:t>
      </w:r>
      <w:proofErr w:type="spellStart"/>
      <w:r w:rsidR="0013756D">
        <w:rPr>
          <w:rFonts w:ascii="Tahoma" w:eastAsia="Lucida Sans Unicode" w:hAnsi="Tahoma" w:cs="Tahoma"/>
          <w:b/>
          <w:kern w:val="3"/>
          <w:lang w:eastAsia="zh-CN"/>
        </w:rPr>
        <w:t>Gogołowej</w:t>
      </w:r>
      <w:proofErr w:type="spellEnd"/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525A7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66CE6343" w14:textId="77777777" w:rsidR="0006144A" w:rsidRDefault="0006144A" w:rsidP="00FB3E6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09A48439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określony w </w:t>
      </w:r>
      <w:r w:rsidR="008E7E80">
        <w:rPr>
          <w:rFonts w:ascii="Tahoma" w:eastAsia="Lucida Sans Unicode" w:hAnsi="Tahoma" w:cs="Tahoma"/>
          <w:kern w:val="3"/>
          <w:lang w:eastAsia="zh-CN"/>
        </w:rPr>
        <w:t>ust.</w:t>
      </w:r>
      <w:r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Pr="0013756D">
        <w:rPr>
          <w:rFonts w:ascii="Tahoma" w:eastAsia="Lucida Sans Unicode" w:hAnsi="Tahoma" w:cs="Tahoma"/>
          <w:color w:val="FF0000"/>
          <w:kern w:val="3"/>
          <w:highlight w:val="yellow"/>
          <w:lang w:eastAsia="zh-CN"/>
        </w:rPr>
        <w:t>3.4 rozdziału III SWZ</w:t>
      </w:r>
      <w:r>
        <w:rPr>
          <w:rFonts w:ascii="Tahoma" w:eastAsia="Lucida Sans Unicode" w:hAnsi="Tahoma" w:cs="Tahoma"/>
          <w:kern w:val="3"/>
          <w:lang w:eastAsia="zh-CN"/>
        </w:rPr>
        <w:t xml:space="preserve">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E4BE7BF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A4FAE14" w14:textId="77777777" w:rsidR="00FD3A7E" w:rsidRPr="00FC309C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DD61840" w14:textId="77777777" w:rsidR="00FD3A7E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>z dokumentem w postaci papierowej dokonuje odpowiednio Wykonawca lub wykonawca wspólnie ubiegający się o udzielenie zamówienia.</w:t>
      </w:r>
    </w:p>
    <w:p w14:paraId="650D702C" w14:textId="7CC47034" w:rsidR="0096573B" w:rsidRPr="00967533" w:rsidRDefault="00D950B2" w:rsidP="00E0683C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Start w:id="0" w:name="_Hlk100130364"/>
      <w:bookmarkEnd w:id="0"/>
    </w:p>
    <w:sectPr w:rsidR="0096573B" w:rsidRPr="00967533" w:rsidSect="003C715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75FD8" w14:textId="77777777" w:rsidR="00D00143" w:rsidRDefault="00D00143" w:rsidP="00DA5839">
      <w:r>
        <w:separator/>
      </w:r>
    </w:p>
  </w:endnote>
  <w:endnote w:type="continuationSeparator" w:id="0">
    <w:p w14:paraId="5C22679C" w14:textId="77777777" w:rsidR="00D00143" w:rsidRDefault="00D0014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E94B5" w14:textId="77777777" w:rsidR="00D00143" w:rsidRDefault="00D00143" w:rsidP="00DA5839">
      <w:r>
        <w:separator/>
      </w:r>
    </w:p>
  </w:footnote>
  <w:footnote w:type="continuationSeparator" w:id="0">
    <w:p w14:paraId="0F7BE089" w14:textId="77777777" w:rsidR="00D00143" w:rsidRDefault="00D0014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CA7EEE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89C46" w14:textId="77777777" w:rsidR="003C7151" w:rsidRDefault="003C7151" w:rsidP="003C7151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0DD326E6" wp14:editId="78880CCF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6605770" wp14:editId="09072F7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73B3CE06" wp14:editId="53F3C36D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499D0131" wp14:editId="2743916A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7FE6CC" w14:textId="77777777" w:rsidR="003C7151" w:rsidRDefault="003C7151" w:rsidP="003C7151">
    <w:pPr>
      <w:pStyle w:val="Nagwek"/>
      <w:rPr>
        <w:noProof/>
        <w:lang w:eastAsia="pl-PL"/>
      </w:rPr>
    </w:pPr>
  </w:p>
  <w:p w14:paraId="1FC5F0E2" w14:textId="77777777" w:rsidR="003C7151" w:rsidRPr="00503B3C" w:rsidRDefault="003C7151" w:rsidP="003C7151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7B6E09A" w14:textId="69F5D0FC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3756D">
      <w:rPr>
        <w:rFonts w:ascii="Tahoma" w:hAnsi="Tahoma" w:cs="Tahoma"/>
      </w:rPr>
      <w:t>1.</w:t>
    </w:r>
    <w:r w:rsidRPr="00DF5681">
      <w:rPr>
        <w:rFonts w:ascii="Tahoma" w:hAnsi="Tahoma" w:cs="Tahoma"/>
      </w:rPr>
      <w:t>202</w:t>
    </w:r>
    <w:r w:rsidR="00EE4912">
      <w:rPr>
        <w:rFonts w:ascii="Tahoma" w:hAnsi="Tahoma" w:cs="Tahoma"/>
      </w:rPr>
      <w:t>4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908488">
    <w:abstractNumId w:val="2"/>
  </w:num>
  <w:num w:numId="2" w16cid:durableId="637147026">
    <w:abstractNumId w:val="148"/>
  </w:num>
  <w:num w:numId="3" w16cid:durableId="1966620537">
    <w:abstractNumId w:val="64"/>
  </w:num>
  <w:num w:numId="4" w16cid:durableId="1020081273">
    <w:abstractNumId w:val="168"/>
  </w:num>
  <w:num w:numId="5" w16cid:durableId="745569339">
    <w:abstractNumId w:val="192"/>
  </w:num>
  <w:num w:numId="6" w16cid:durableId="574776710">
    <w:abstractNumId w:val="138"/>
  </w:num>
  <w:num w:numId="7" w16cid:durableId="1179082300">
    <w:abstractNumId w:val="149"/>
  </w:num>
  <w:num w:numId="8" w16cid:durableId="1550220557">
    <w:abstractNumId w:val="54"/>
  </w:num>
  <w:num w:numId="9" w16cid:durableId="40733865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3875301">
    <w:abstractNumId w:val="174"/>
  </w:num>
  <w:num w:numId="11" w16cid:durableId="3367830">
    <w:abstractNumId w:val="133"/>
  </w:num>
  <w:num w:numId="12" w16cid:durableId="1815297871">
    <w:abstractNumId w:val="55"/>
  </w:num>
  <w:num w:numId="13" w16cid:durableId="636449704">
    <w:abstractNumId w:val="92"/>
  </w:num>
  <w:num w:numId="14" w16cid:durableId="1835221776">
    <w:abstractNumId w:val="140"/>
  </w:num>
  <w:num w:numId="15" w16cid:durableId="751700421">
    <w:abstractNumId w:val="161"/>
  </w:num>
  <w:num w:numId="16" w16cid:durableId="699207330">
    <w:abstractNumId w:val="162"/>
  </w:num>
  <w:num w:numId="17" w16cid:durableId="980961979">
    <w:abstractNumId w:val="88"/>
  </w:num>
  <w:num w:numId="18" w16cid:durableId="1817910981">
    <w:abstractNumId w:val="62"/>
  </w:num>
  <w:num w:numId="19" w16cid:durableId="1033574798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9028595">
    <w:abstractNumId w:val="53"/>
  </w:num>
  <w:num w:numId="21" w16cid:durableId="1539590278">
    <w:abstractNumId w:val="188"/>
  </w:num>
  <w:num w:numId="22" w16cid:durableId="237903440">
    <w:abstractNumId w:val="83"/>
  </w:num>
  <w:num w:numId="23" w16cid:durableId="197930931">
    <w:abstractNumId w:val="136"/>
  </w:num>
  <w:num w:numId="24" w16cid:durableId="279343265">
    <w:abstractNumId w:val="163"/>
  </w:num>
  <w:num w:numId="25" w16cid:durableId="269506808">
    <w:abstractNumId w:val="38"/>
  </w:num>
  <w:num w:numId="26" w16cid:durableId="381029215">
    <w:abstractNumId w:val="127"/>
  </w:num>
  <w:num w:numId="27" w16cid:durableId="2118403024">
    <w:abstractNumId w:val="101"/>
  </w:num>
  <w:num w:numId="28" w16cid:durableId="1813790120">
    <w:abstractNumId w:val="25"/>
  </w:num>
  <w:num w:numId="29" w16cid:durableId="516967292">
    <w:abstractNumId w:val="116"/>
  </w:num>
  <w:num w:numId="30" w16cid:durableId="1657417741">
    <w:abstractNumId w:val="147"/>
  </w:num>
  <w:num w:numId="31" w16cid:durableId="723717866">
    <w:abstractNumId w:val="164"/>
  </w:num>
  <w:num w:numId="32" w16cid:durableId="65614780">
    <w:abstractNumId w:val="184"/>
  </w:num>
  <w:num w:numId="33" w16cid:durableId="1427382344">
    <w:abstractNumId w:val="121"/>
  </w:num>
  <w:num w:numId="34" w16cid:durableId="1497266365">
    <w:abstractNumId w:val="120"/>
  </w:num>
  <w:num w:numId="35" w16cid:durableId="1378356661">
    <w:abstractNumId w:val="72"/>
  </w:num>
  <w:num w:numId="36" w16cid:durableId="15160368">
    <w:abstractNumId w:val="84"/>
  </w:num>
  <w:num w:numId="37" w16cid:durableId="1978686329">
    <w:abstractNumId w:val="86"/>
  </w:num>
  <w:num w:numId="38" w16cid:durableId="1227914944">
    <w:abstractNumId w:val="80"/>
  </w:num>
  <w:num w:numId="39" w16cid:durableId="125198779">
    <w:abstractNumId w:val="68"/>
  </w:num>
  <w:num w:numId="40" w16cid:durableId="36861341">
    <w:abstractNumId w:val="29"/>
  </w:num>
  <w:num w:numId="41" w16cid:durableId="902373238">
    <w:abstractNumId w:val="152"/>
  </w:num>
  <w:num w:numId="42" w16cid:durableId="769474019">
    <w:abstractNumId w:val="81"/>
  </w:num>
  <w:num w:numId="43" w16cid:durableId="745155049">
    <w:abstractNumId w:val="108"/>
  </w:num>
  <w:num w:numId="44" w16cid:durableId="1340498655">
    <w:abstractNumId w:val="118"/>
  </w:num>
  <w:num w:numId="45" w16cid:durableId="1205367061">
    <w:abstractNumId w:val="144"/>
  </w:num>
  <w:num w:numId="46" w16cid:durableId="196628992">
    <w:abstractNumId w:val="27"/>
  </w:num>
  <w:num w:numId="47" w16cid:durableId="159657487">
    <w:abstractNumId w:val="50"/>
  </w:num>
  <w:num w:numId="48" w16cid:durableId="1399137096">
    <w:abstractNumId w:val="97"/>
  </w:num>
  <w:num w:numId="49" w16cid:durableId="849638489">
    <w:abstractNumId w:val="41"/>
  </w:num>
  <w:num w:numId="50" w16cid:durableId="119736852">
    <w:abstractNumId w:val="36"/>
  </w:num>
  <w:num w:numId="51" w16cid:durableId="400057503">
    <w:abstractNumId w:val="125"/>
  </w:num>
  <w:num w:numId="52" w16cid:durableId="1138650040">
    <w:abstractNumId w:val="47"/>
  </w:num>
  <w:num w:numId="53" w16cid:durableId="714424692">
    <w:abstractNumId w:val="146"/>
  </w:num>
  <w:num w:numId="54" w16cid:durableId="1216240638">
    <w:abstractNumId w:val="105"/>
  </w:num>
  <w:num w:numId="55" w16cid:durableId="857893168">
    <w:abstractNumId w:val="60"/>
  </w:num>
  <w:num w:numId="56" w16cid:durableId="1940336227">
    <w:abstractNumId w:val="117"/>
  </w:num>
  <w:num w:numId="57" w16cid:durableId="39936093">
    <w:abstractNumId w:val="166"/>
  </w:num>
  <w:num w:numId="58" w16cid:durableId="864756553">
    <w:abstractNumId w:val="26"/>
  </w:num>
  <w:num w:numId="59" w16cid:durableId="2047558288">
    <w:abstractNumId w:val="154"/>
  </w:num>
  <w:num w:numId="60" w16cid:durableId="1383092512">
    <w:abstractNumId w:val="182"/>
  </w:num>
  <w:num w:numId="61" w16cid:durableId="180735930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86389873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16906867">
    <w:abstractNumId w:val="28"/>
  </w:num>
  <w:num w:numId="64" w16cid:durableId="1008867452">
    <w:abstractNumId w:val="129"/>
  </w:num>
  <w:num w:numId="65" w16cid:durableId="1583219005">
    <w:abstractNumId w:val="34"/>
  </w:num>
  <w:num w:numId="66" w16cid:durableId="1278296473">
    <w:abstractNumId w:val="110"/>
  </w:num>
  <w:num w:numId="67" w16cid:durableId="1223364877">
    <w:abstractNumId w:val="52"/>
  </w:num>
  <w:num w:numId="68" w16cid:durableId="900753925">
    <w:abstractNumId w:val="176"/>
  </w:num>
  <w:num w:numId="69" w16cid:durableId="467362967">
    <w:abstractNumId w:val="85"/>
  </w:num>
  <w:num w:numId="70" w16cid:durableId="2008442264">
    <w:abstractNumId w:val="158"/>
  </w:num>
  <w:num w:numId="71" w16cid:durableId="1233662470">
    <w:abstractNumId w:val="35"/>
  </w:num>
  <w:num w:numId="72" w16cid:durableId="1193231975">
    <w:abstractNumId w:val="137"/>
  </w:num>
  <w:num w:numId="73" w16cid:durableId="953947367">
    <w:abstractNumId w:val="131"/>
  </w:num>
  <w:num w:numId="74" w16cid:durableId="82532299">
    <w:abstractNumId w:val="111"/>
  </w:num>
  <w:num w:numId="75" w16cid:durableId="5059437">
    <w:abstractNumId w:val="191"/>
  </w:num>
  <w:num w:numId="76" w16cid:durableId="1437019098">
    <w:abstractNumId w:val="48"/>
  </w:num>
  <w:num w:numId="77" w16cid:durableId="1435249050">
    <w:abstractNumId w:val="100"/>
  </w:num>
  <w:num w:numId="78" w16cid:durableId="1818298267">
    <w:abstractNumId w:val="160"/>
  </w:num>
  <w:num w:numId="79" w16cid:durableId="1412048238">
    <w:abstractNumId w:val="172"/>
  </w:num>
  <w:num w:numId="80" w16cid:durableId="1151362883">
    <w:abstractNumId w:val="46"/>
  </w:num>
  <w:num w:numId="81" w16cid:durableId="1934053054">
    <w:abstractNumId w:val="139"/>
  </w:num>
  <w:num w:numId="82" w16cid:durableId="1830707018">
    <w:abstractNumId w:val="93"/>
  </w:num>
  <w:num w:numId="83" w16cid:durableId="1381438444">
    <w:abstractNumId w:val="30"/>
  </w:num>
  <w:num w:numId="84" w16cid:durableId="573779610">
    <w:abstractNumId w:val="56"/>
  </w:num>
  <w:num w:numId="85" w16cid:durableId="239607579">
    <w:abstractNumId w:val="185"/>
  </w:num>
  <w:num w:numId="86" w16cid:durableId="1004168436">
    <w:abstractNumId w:val="70"/>
  </w:num>
  <w:num w:numId="87" w16cid:durableId="617107309">
    <w:abstractNumId w:val="51"/>
  </w:num>
  <w:num w:numId="88" w16cid:durableId="1198543354">
    <w:abstractNumId w:val="40"/>
  </w:num>
  <w:num w:numId="89" w16cid:durableId="98838070">
    <w:abstractNumId w:val="193"/>
  </w:num>
  <w:num w:numId="90" w16cid:durableId="1977105691">
    <w:abstractNumId w:val="75"/>
  </w:num>
  <w:num w:numId="91" w16cid:durableId="274796703">
    <w:abstractNumId w:val="157"/>
  </w:num>
  <w:num w:numId="92" w16cid:durableId="183054510">
    <w:abstractNumId w:val="103"/>
  </w:num>
  <w:num w:numId="93" w16cid:durableId="172860438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93937255">
    <w:abstractNumId w:val="40"/>
    <w:lvlOverride w:ilvl="0">
      <w:startOverride w:val="1"/>
    </w:lvlOverride>
  </w:num>
  <w:num w:numId="95" w16cid:durableId="1776092234">
    <w:abstractNumId w:val="87"/>
  </w:num>
  <w:num w:numId="96" w16cid:durableId="2126197137">
    <w:abstractNumId w:val="98"/>
  </w:num>
  <w:num w:numId="97" w16cid:durableId="641159258">
    <w:abstractNumId w:val="57"/>
  </w:num>
  <w:num w:numId="98" w16cid:durableId="425923294">
    <w:abstractNumId w:val="5"/>
  </w:num>
  <w:num w:numId="99" w16cid:durableId="1239824597">
    <w:abstractNumId w:val="186"/>
  </w:num>
  <w:num w:numId="100" w16cid:durableId="2134058227">
    <w:abstractNumId w:val="134"/>
  </w:num>
  <w:num w:numId="101" w16cid:durableId="1465736277">
    <w:abstractNumId w:val="197"/>
  </w:num>
  <w:num w:numId="102" w16cid:durableId="1083063645">
    <w:abstractNumId w:val="132"/>
  </w:num>
  <w:num w:numId="103" w16cid:durableId="1540387921">
    <w:abstractNumId w:val="73"/>
  </w:num>
  <w:num w:numId="104" w16cid:durableId="710300782">
    <w:abstractNumId w:val="90"/>
  </w:num>
  <w:num w:numId="105" w16cid:durableId="916986785">
    <w:abstractNumId w:val="159"/>
  </w:num>
  <w:num w:numId="106" w16cid:durableId="2013335180">
    <w:abstractNumId w:val="119"/>
  </w:num>
  <w:num w:numId="107" w16cid:durableId="178372469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96403853">
    <w:abstractNumId w:val="173"/>
  </w:num>
  <w:num w:numId="109" w16cid:durableId="743262524">
    <w:abstractNumId w:val="32"/>
  </w:num>
  <w:num w:numId="110" w16cid:durableId="9568458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90383412">
    <w:abstractNumId w:val="177"/>
  </w:num>
  <w:num w:numId="112" w16cid:durableId="1545822908">
    <w:abstractNumId w:val="126"/>
  </w:num>
  <w:num w:numId="113" w16cid:durableId="1643122729">
    <w:abstractNumId w:val="59"/>
  </w:num>
  <w:num w:numId="114" w16cid:durableId="500395164">
    <w:abstractNumId w:val="39"/>
  </w:num>
  <w:num w:numId="115" w16cid:durableId="1833833865">
    <w:abstractNumId w:val="142"/>
  </w:num>
  <w:num w:numId="116" w16cid:durableId="1125272709">
    <w:abstractNumId w:val="151"/>
  </w:num>
  <w:num w:numId="117" w16cid:durableId="282074974">
    <w:abstractNumId w:val="183"/>
  </w:num>
  <w:num w:numId="118" w16cid:durableId="2089617551">
    <w:abstractNumId w:val="112"/>
  </w:num>
  <w:num w:numId="119" w16cid:durableId="1875461930">
    <w:abstractNumId w:val="65"/>
  </w:num>
  <w:num w:numId="120" w16cid:durableId="189805309">
    <w:abstractNumId w:val="190"/>
  </w:num>
  <w:num w:numId="121" w16cid:durableId="1411341904">
    <w:abstractNumId w:val="114"/>
  </w:num>
  <w:num w:numId="122" w16cid:durableId="352927445">
    <w:abstractNumId w:val="99"/>
  </w:num>
  <w:num w:numId="123" w16cid:durableId="505242325">
    <w:abstractNumId w:val="113"/>
  </w:num>
  <w:num w:numId="124" w16cid:durableId="755589000">
    <w:abstractNumId w:val="74"/>
  </w:num>
  <w:num w:numId="125" w16cid:durableId="122893956">
    <w:abstractNumId w:val="78"/>
  </w:num>
  <w:num w:numId="126" w16cid:durableId="1643541415">
    <w:abstractNumId w:val="71"/>
  </w:num>
  <w:num w:numId="127" w16cid:durableId="369842303">
    <w:abstractNumId w:val="31"/>
  </w:num>
  <w:num w:numId="128" w16cid:durableId="13969410">
    <w:abstractNumId w:val="66"/>
  </w:num>
  <w:num w:numId="129" w16cid:durableId="152012341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863700">
    <w:abstractNumId w:val="194"/>
  </w:num>
  <w:num w:numId="131" w16cid:durableId="1177572390">
    <w:abstractNumId w:val="141"/>
  </w:num>
  <w:num w:numId="132" w16cid:durableId="1025906712">
    <w:abstractNumId w:val="175"/>
  </w:num>
  <w:num w:numId="133" w16cid:durableId="1349872345">
    <w:abstractNumId w:val="189"/>
  </w:num>
  <w:num w:numId="134" w16cid:durableId="2118016942">
    <w:abstractNumId w:val="143"/>
  </w:num>
  <w:num w:numId="135" w16cid:durableId="2088383987">
    <w:abstractNumId w:val="178"/>
  </w:num>
  <w:num w:numId="136" w16cid:durableId="498739485">
    <w:abstractNumId w:val="91"/>
  </w:num>
  <w:num w:numId="137" w16cid:durableId="1904757709">
    <w:abstractNumId w:val="107"/>
  </w:num>
  <w:num w:numId="138" w16cid:durableId="153230808">
    <w:abstractNumId w:val="67"/>
  </w:num>
  <w:num w:numId="139" w16cid:durableId="1270119267">
    <w:abstractNumId w:val="82"/>
  </w:num>
  <w:num w:numId="140" w16cid:durableId="543713100">
    <w:abstractNumId w:val="135"/>
  </w:num>
  <w:num w:numId="141" w16cid:durableId="1785227766">
    <w:abstractNumId w:val="95"/>
  </w:num>
  <w:num w:numId="142" w16cid:durableId="1946885634">
    <w:abstractNumId w:val="79"/>
  </w:num>
  <w:num w:numId="143" w16cid:durableId="200874613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88003221">
    <w:abstractNumId w:val="128"/>
  </w:num>
  <w:num w:numId="145" w16cid:durableId="2106798504">
    <w:abstractNumId w:val="115"/>
  </w:num>
  <w:num w:numId="146" w16cid:durableId="1953628544">
    <w:abstractNumId w:val="43"/>
  </w:num>
  <w:num w:numId="147" w16cid:durableId="750202461">
    <w:abstractNumId w:val="169"/>
  </w:num>
  <w:num w:numId="148" w16cid:durableId="347948458">
    <w:abstractNumId w:val="76"/>
  </w:num>
  <w:num w:numId="149" w16cid:durableId="1124276615">
    <w:abstractNumId w:val="45"/>
  </w:num>
  <w:num w:numId="150" w16cid:durableId="483665385">
    <w:abstractNumId w:val="153"/>
  </w:num>
  <w:num w:numId="151" w16cid:durableId="1605846737">
    <w:abstractNumId w:val="37"/>
  </w:num>
  <w:num w:numId="152" w16cid:durableId="583732433">
    <w:abstractNumId w:val="89"/>
  </w:num>
  <w:num w:numId="153" w16cid:durableId="727387931">
    <w:abstractNumId w:val="122"/>
  </w:num>
  <w:num w:numId="154" w16cid:durableId="743184041">
    <w:abstractNumId w:val="96"/>
  </w:num>
  <w:num w:numId="155" w16cid:durableId="1341005629">
    <w:abstractNumId w:val="130"/>
  </w:num>
  <w:num w:numId="156" w16cid:durableId="258022719">
    <w:abstractNumId w:val="195"/>
  </w:num>
  <w:num w:numId="157" w16cid:durableId="626399338">
    <w:abstractNumId w:val="77"/>
  </w:num>
  <w:num w:numId="158" w16cid:durableId="2131390894">
    <w:abstractNumId w:val="155"/>
  </w:num>
  <w:num w:numId="159" w16cid:durableId="1446971176">
    <w:abstractNumId w:val="109"/>
  </w:num>
  <w:num w:numId="160" w16cid:durableId="93139097">
    <w:abstractNumId w:val="187"/>
  </w:num>
  <w:num w:numId="161" w16cid:durableId="297105349">
    <w:abstractNumId w:val="33"/>
  </w:num>
  <w:num w:numId="162" w16cid:durableId="1665010658">
    <w:abstractNumId w:val="44"/>
  </w:num>
  <w:num w:numId="163" w16cid:durableId="1695688667">
    <w:abstractNumId w:val="69"/>
  </w:num>
  <w:num w:numId="164" w16cid:durableId="709450786">
    <w:abstractNumId w:val="167"/>
  </w:num>
  <w:num w:numId="165" w16cid:durableId="325059710">
    <w:abstractNumId w:val="150"/>
  </w:num>
  <w:num w:numId="166" w16cid:durableId="288240304">
    <w:abstractNumId w:val="106"/>
  </w:num>
  <w:num w:numId="167" w16cid:durableId="738669476">
    <w:abstractNumId w:val="165"/>
  </w:num>
  <w:num w:numId="168" w16cid:durableId="303855859">
    <w:abstractNumId w:val="58"/>
  </w:num>
  <w:num w:numId="169" w16cid:durableId="1561863925">
    <w:abstractNumId w:val="124"/>
  </w:num>
  <w:num w:numId="170" w16cid:durableId="1231043091">
    <w:abstractNumId w:val="104"/>
  </w:num>
  <w:num w:numId="171" w16cid:durableId="358241758">
    <w:abstractNumId w:val="145"/>
  </w:num>
  <w:num w:numId="172" w16cid:durableId="849873480">
    <w:abstractNumId w:val="170"/>
  </w:num>
  <w:num w:numId="173" w16cid:durableId="2050303380">
    <w:abstractNumId w:val="42"/>
  </w:num>
  <w:num w:numId="174" w16cid:durableId="67460960">
    <w:abstractNumId w:val="156"/>
  </w:num>
  <w:num w:numId="175" w16cid:durableId="16003722">
    <w:abstractNumId w:val="0"/>
  </w:num>
  <w:num w:numId="176" w16cid:durableId="933634027">
    <w:abstractNumId w:val="94"/>
  </w:num>
  <w:num w:numId="177" w16cid:durableId="906723119">
    <w:abstractNumId w:val="49"/>
  </w:num>
  <w:num w:numId="178" w16cid:durableId="353387637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4EBA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3756D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9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0B30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2F03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2EB2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5A78"/>
    <w:rsid w:val="00526398"/>
    <w:rsid w:val="00526E88"/>
    <w:rsid w:val="0052730B"/>
    <w:rsid w:val="00527811"/>
    <w:rsid w:val="00530078"/>
    <w:rsid w:val="005300C9"/>
    <w:rsid w:val="0053025A"/>
    <w:rsid w:val="0053072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0103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143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4912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3A7E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BEE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52B53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74A03"/>
    <w:rsid w:val="00676E59"/>
    <w:rsid w:val="006844A2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0F32"/>
    <w:rsid w:val="00BA7993"/>
    <w:rsid w:val="00BC5779"/>
    <w:rsid w:val="00BE23EB"/>
    <w:rsid w:val="00C0630B"/>
    <w:rsid w:val="00C868E5"/>
    <w:rsid w:val="00CC01DC"/>
    <w:rsid w:val="00CD03E5"/>
    <w:rsid w:val="00CE1FCF"/>
    <w:rsid w:val="00CF79EF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2024-01-02T13:03:00Z</dcterms:modified>
</cp:coreProperties>
</file>